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B1E" w:rsidRPr="00865B89" w:rsidRDefault="00896B1E" w:rsidP="00896B1E">
      <w:pPr>
        <w:pStyle w:val="Nzev"/>
        <w:rPr>
          <w:sz w:val="32"/>
          <w:szCs w:val="32"/>
        </w:rPr>
      </w:pPr>
      <w:r w:rsidRPr="00865B89">
        <w:rPr>
          <w:sz w:val="32"/>
          <w:szCs w:val="32"/>
        </w:rPr>
        <w:t xml:space="preserve">Technické podmínky </w:t>
      </w:r>
    </w:p>
    <w:p w:rsidR="00896B1E" w:rsidRDefault="00896B1E" w:rsidP="00896B1E">
      <w:pPr>
        <w:pStyle w:val="Nadpis2"/>
        <w:numPr>
          <w:ilvl w:val="0"/>
          <w:numId w:val="0"/>
        </w:numPr>
        <w:tabs>
          <w:tab w:val="left" w:pos="-6237"/>
        </w:tabs>
        <w:jc w:val="both"/>
        <w:rPr>
          <w:bCs w:val="0"/>
          <w:sz w:val="24"/>
          <w:szCs w:val="24"/>
        </w:rPr>
      </w:pPr>
    </w:p>
    <w:p w:rsidR="00896B1E" w:rsidRDefault="00896B1E" w:rsidP="00896B1E">
      <w:r>
        <w:t xml:space="preserve">Motor je určen pro motorový člun </w:t>
      </w:r>
      <w:r w:rsidR="00136759">
        <w:t>SELVA R 400DC</w:t>
      </w:r>
      <w:r>
        <w:t>.</w:t>
      </w:r>
    </w:p>
    <w:p w:rsidR="00896B1E" w:rsidRDefault="00896B1E" w:rsidP="00896B1E">
      <w:r>
        <w:t>Motor musí splňovat směrnici EU 2003/44/EC.</w:t>
      </w:r>
    </w:p>
    <w:p w:rsidR="00896B1E" w:rsidRDefault="00896B1E" w:rsidP="00896B1E"/>
    <w:p w:rsidR="00896B1E" w:rsidRDefault="00896B1E" w:rsidP="00896B1E">
      <w:pPr>
        <w:spacing w:after="120"/>
      </w:pPr>
      <w:r>
        <w:t>Lodní motor musí splňovat minimálně tyto parametry:</w:t>
      </w:r>
    </w:p>
    <w:p w:rsidR="00896B1E" w:rsidRDefault="00896B1E" w:rsidP="00896B1E">
      <w:pPr>
        <w:numPr>
          <w:ilvl w:val="0"/>
          <w:numId w:val="2"/>
        </w:numPr>
        <w:spacing w:after="120"/>
        <w:ind w:left="714" w:hanging="357"/>
        <w:jc w:val="both"/>
      </w:pPr>
      <w:r>
        <w:t xml:space="preserve">závěsný, zážehový, čtyřtaktní, </w:t>
      </w:r>
      <w:r w:rsidR="001E1727">
        <w:t>tří</w:t>
      </w:r>
      <w:r>
        <w:t>válcový,</w:t>
      </w:r>
    </w:p>
    <w:p w:rsidR="00896B1E" w:rsidRDefault="00896B1E" w:rsidP="00896B1E">
      <w:pPr>
        <w:numPr>
          <w:ilvl w:val="0"/>
          <w:numId w:val="2"/>
        </w:numPr>
        <w:spacing w:after="120"/>
        <w:ind w:left="714" w:hanging="357"/>
        <w:jc w:val="both"/>
      </w:pPr>
      <w:r>
        <w:t xml:space="preserve">minimální výkon: </w:t>
      </w:r>
      <w:r w:rsidR="001E1727">
        <w:t>30</w:t>
      </w:r>
      <w:r>
        <w:t xml:space="preserve"> HP (</w:t>
      </w:r>
      <w:r w:rsidR="001E1727">
        <w:t>22,1</w:t>
      </w:r>
      <w:r>
        <w:t xml:space="preserve"> kW),</w:t>
      </w:r>
    </w:p>
    <w:p w:rsidR="00896B1E" w:rsidRDefault="00896B1E" w:rsidP="00896B1E">
      <w:pPr>
        <w:numPr>
          <w:ilvl w:val="0"/>
          <w:numId w:val="2"/>
        </w:numPr>
        <w:spacing w:after="120"/>
        <w:ind w:left="714" w:hanging="357"/>
        <w:jc w:val="both"/>
      </w:pPr>
      <w:r>
        <w:t>otáčky motoru při plném plynu: 5000 – 6000 otáček za minutu,</w:t>
      </w:r>
    </w:p>
    <w:p w:rsidR="00896B1E" w:rsidRDefault="00D403EF" w:rsidP="00896B1E">
      <w:pPr>
        <w:numPr>
          <w:ilvl w:val="0"/>
          <w:numId w:val="2"/>
        </w:numPr>
        <w:spacing w:after="120"/>
        <w:ind w:left="714" w:hanging="357"/>
        <w:jc w:val="both"/>
      </w:pPr>
      <w:r>
        <w:t xml:space="preserve">příprava palivové směsi: </w:t>
      </w:r>
      <w:r w:rsidR="00A20827">
        <w:t>přímé elektronické vstřikování paliva</w:t>
      </w:r>
      <w:r w:rsidR="00896B1E">
        <w:t>,</w:t>
      </w:r>
    </w:p>
    <w:p w:rsidR="00896B1E" w:rsidRDefault="00896B1E" w:rsidP="00896B1E">
      <w:pPr>
        <w:numPr>
          <w:ilvl w:val="0"/>
          <w:numId w:val="2"/>
        </w:numPr>
        <w:spacing w:after="120"/>
        <w:ind w:left="714" w:hanging="357"/>
        <w:jc w:val="both"/>
      </w:pPr>
      <w:r>
        <w:t>otevřený vodní chladicí systém s ochranou proti přehřátí,</w:t>
      </w:r>
    </w:p>
    <w:p w:rsidR="00896B1E" w:rsidRDefault="00896B1E" w:rsidP="00896B1E">
      <w:pPr>
        <w:numPr>
          <w:ilvl w:val="0"/>
          <w:numId w:val="2"/>
        </w:numPr>
        <w:spacing w:after="120"/>
        <w:ind w:left="714" w:hanging="357"/>
        <w:jc w:val="both"/>
      </w:pPr>
      <w:r>
        <w:t>elektrický start,</w:t>
      </w:r>
    </w:p>
    <w:p w:rsidR="00896B1E" w:rsidRDefault="00896B1E" w:rsidP="00896B1E">
      <w:pPr>
        <w:numPr>
          <w:ilvl w:val="0"/>
          <w:numId w:val="2"/>
        </w:numPr>
        <w:spacing w:after="120"/>
        <w:ind w:left="714" w:hanging="357"/>
        <w:jc w:val="both"/>
      </w:pPr>
      <w:r>
        <w:t>zapalování bezúdržbové, elektronické,</w:t>
      </w:r>
    </w:p>
    <w:p w:rsidR="00896B1E" w:rsidRDefault="00896B1E" w:rsidP="00896B1E">
      <w:pPr>
        <w:numPr>
          <w:ilvl w:val="0"/>
          <w:numId w:val="2"/>
        </w:numPr>
        <w:spacing w:after="120"/>
        <w:ind w:left="714" w:hanging="357"/>
        <w:jc w:val="both"/>
      </w:pPr>
      <w:r>
        <w:t>dálkové ovládání motoru,</w:t>
      </w:r>
    </w:p>
    <w:p w:rsidR="00896B1E" w:rsidRDefault="00896B1E" w:rsidP="00896B1E">
      <w:pPr>
        <w:numPr>
          <w:ilvl w:val="0"/>
          <w:numId w:val="2"/>
        </w:numPr>
        <w:spacing w:after="120"/>
        <w:ind w:left="714" w:hanging="357"/>
        <w:jc w:val="both"/>
      </w:pPr>
      <w:r>
        <w:t>nouzový vypínač,</w:t>
      </w:r>
    </w:p>
    <w:p w:rsidR="001E1727" w:rsidRDefault="001E1727" w:rsidP="00896B1E">
      <w:pPr>
        <w:numPr>
          <w:ilvl w:val="0"/>
          <w:numId w:val="2"/>
        </w:numPr>
        <w:spacing w:after="120"/>
        <w:ind w:left="714" w:hanging="357"/>
        <w:jc w:val="both"/>
      </w:pPr>
      <w:r>
        <w:t>odpojovač baterie,</w:t>
      </w:r>
    </w:p>
    <w:p w:rsidR="00896B1E" w:rsidRDefault="00896B1E" w:rsidP="00896B1E">
      <w:pPr>
        <w:numPr>
          <w:ilvl w:val="0"/>
          <w:numId w:val="2"/>
        </w:numPr>
        <w:spacing w:after="120"/>
        <w:ind w:left="714" w:hanging="357"/>
        <w:jc w:val="both"/>
      </w:pPr>
      <w:r>
        <w:t>trimování a vyklápění motoru</w:t>
      </w:r>
      <w:r w:rsidR="001E1727">
        <w:t xml:space="preserve"> pomocným plynovým pístem</w:t>
      </w:r>
      <w:r>
        <w:t>,</w:t>
      </w:r>
    </w:p>
    <w:p w:rsidR="00896B1E" w:rsidRDefault="00896B1E" w:rsidP="00896B1E">
      <w:pPr>
        <w:numPr>
          <w:ilvl w:val="0"/>
          <w:numId w:val="2"/>
        </w:numPr>
        <w:spacing w:after="120"/>
        <w:ind w:left="714" w:hanging="357"/>
        <w:jc w:val="both"/>
      </w:pPr>
      <w:r>
        <w:t>výstraha tlaku motorového oleje,</w:t>
      </w:r>
      <w:r w:rsidR="008D1A8D">
        <w:t xml:space="preserve"> přehřátí a omezení otáček</w:t>
      </w:r>
      <w:r w:rsidR="00D403EF">
        <w:t>,</w:t>
      </w:r>
    </w:p>
    <w:p w:rsidR="00896B1E" w:rsidRDefault="00896B1E" w:rsidP="00896B1E">
      <w:pPr>
        <w:numPr>
          <w:ilvl w:val="0"/>
          <w:numId w:val="2"/>
        </w:numPr>
        <w:spacing w:after="120"/>
        <w:ind w:left="714" w:hanging="357"/>
        <w:jc w:val="both"/>
      </w:pPr>
      <w:r>
        <w:t>odlučovač vody z paliva,</w:t>
      </w:r>
    </w:p>
    <w:p w:rsidR="00896B1E" w:rsidRDefault="00896B1E" w:rsidP="00896B1E">
      <w:pPr>
        <w:numPr>
          <w:ilvl w:val="0"/>
          <w:numId w:val="2"/>
        </w:numPr>
        <w:spacing w:after="120"/>
        <w:ind w:left="714" w:hanging="357"/>
        <w:jc w:val="both"/>
      </w:pPr>
      <w:r>
        <w:t>řazení (převodovka): F-N-R (vpřed-neutrál-vzad),</w:t>
      </w:r>
    </w:p>
    <w:p w:rsidR="00896B1E" w:rsidRDefault="00896B1E" w:rsidP="00896B1E">
      <w:pPr>
        <w:numPr>
          <w:ilvl w:val="0"/>
          <w:numId w:val="2"/>
        </w:numPr>
        <w:spacing w:after="120"/>
        <w:ind w:left="714" w:hanging="357"/>
        <w:jc w:val="both"/>
      </w:pPr>
      <w:r>
        <w:t xml:space="preserve">délka nohy (mm): </w:t>
      </w:r>
      <w:r w:rsidR="001E1727">
        <w:t>552</w:t>
      </w:r>
      <w:r>
        <w:t xml:space="preserve"> (dlouhá noha),</w:t>
      </w:r>
    </w:p>
    <w:p w:rsidR="008D1A8D" w:rsidRDefault="008D1A8D" w:rsidP="00896B1E">
      <w:pPr>
        <w:numPr>
          <w:ilvl w:val="0"/>
          <w:numId w:val="2"/>
        </w:numPr>
        <w:spacing w:after="120"/>
        <w:ind w:left="714" w:hanging="357"/>
        <w:jc w:val="both"/>
      </w:pPr>
      <w:r>
        <w:t>hmotnost (kg): max.</w:t>
      </w:r>
      <w:r w:rsidR="00D403EF">
        <w:t xml:space="preserve"> </w:t>
      </w:r>
      <w:r>
        <w:t>7</w:t>
      </w:r>
      <w:r w:rsidR="00F81D1B">
        <w:t>9</w:t>
      </w:r>
      <w:r w:rsidR="00D403EF">
        <w:t>,</w:t>
      </w:r>
      <w:bookmarkStart w:id="0" w:name="_GoBack"/>
      <w:bookmarkEnd w:id="0"/>
    </w:p>
    <w:p w:rsidR="00896B1E" w:rsidRDefault="00896B1E" w:rsidP="00896B1E">
      <w:pPr>
        <w:numPr>
          <w:ilvl w:val="0"/>
          <w:numId w:val="2"/>
        </w:numPr>
        <w:spacing w:after="120"/>
        <w:ind w:left="714" w:hanging="357"/>
        <w:jc w:val="both"/>
      </w:pPr>
      <w:r>
        <w:t xml:space="preserve">kompletní </w:t>
      </w:r>
      <w:r w:rsidR="008D1A8D">
        <w:t xml:space="preserve">výbava (lodní šroub - </w:t>
      </w:r>
      <w:r>
        <w:t xml:space="preserve">vrtule, ovládací </w:t>
      </w:r>
      <w:proofErr w:type="spellStart"/>
      <w:r>
        <w:t>bo</w:t>
      </w:r>
      <w:r w:rsidR="008D1A8D">
        <w:t>w</w:t>
      </w:r>
      <w:r>
        <w:t>deny</w:t>
      </w:r>
      <w:proofErr w:type="spellEnd"/>
      <w:r>
        <w:t xml:space="preserve">, </w:t>
      </w:r>
      <w:r w:rsidR="008D1A8D">
        <w:t xml:space="preserve">stranová páka dálkového řízení, </w:t>
      </w:r>
      <w:r>
        <w:t>kabel</w:t>
      </w:r>
      <w:r w:rsidR="00D403EF">
        <w:t>ový svazek</w:t>
      </w:r>
      <w:r>
        <w:t xml:space="preserve"> řízení, signalizátor poruch, </w:t>
      </w:r>
      <w:r w:rsidR="00D403EF">
        <w:t xml:space="preserve">startovací baterie 12V/45 </w:t>
      </w:r>
      <w:proofErr w:type="spellStart"/>
      <w:r w:rsidR="00D403EF">
        <w:t>Ah</w:t>
      </w:r>
      <w:proofErr w:type="spellEnd"/>
      <w:r w:rsidR="00D403EF">
        <w:t>, externí palivová nádrž 25 L, palivová hadice,</w:t>
      </w:r>
    </w:p>
    <w:p w:rsidR="00D403EF" w:rsidRDefault="00D403EF" w:rsidP="00896B1E">
      <w:pPr>
        <w:numPr>
          <w:ilvl w:val="0"/>
          <w:numId w:val="2"/>
        </w:numPr>
        <w:spacing w:after="120"/>
        <w:ind w:left="714" w:hanging="357"/>
        <w:jc w:val="both"/>
      </w:pPr>
      <w:r>
        <w:t>délka záruční doby: 5 let.</w:t>
      </w:r>
    </w:p>
    <w:p w:rsidR="000B5A0C" w:rsidRDefault="000B5A0C"/>
    <w:sectPr w:rsidR="000B5A0C" w:rsidSect="006C7C1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F7F" w:rsidRDefault="004E4F7F" w:rsidP="004E4F7F">
      <w:r>
        <w:separator/>
      </w:r>
    </w:p>
  </w:endnote>
  <w:endnote w:type="continuationSeparator" w:id="0">
    <w:p w:rsidR="004E4F7F" w:rsidRDefault="004E4F7F" w:rsidP="004E4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4DC" w:rsidRDefault="004E4F7F">
    <w:pPr>
      <w:pStyle w:val="Zpat"/>
      <w:framePr w:wrap="around" w:vAnchor="text" w:hAnchor="margin" w:xAlign="center" w:y="1"/>
      <w:rPr>
        <w:rStyle w:val="slostrnky"/>
        <w:sz w:val="23"/>
      </w:rPr>
    </w:pPr>
    <w:r>
      <w:rPr>
        <w:rStyle w:val="slostrnky"/>
        <w:sz w:val="23"/>
      </w:rPr>
      <w:fldChar w:fldCharType="begin"/>
    </w:r>
    <w:r>
      <w:rPr>
        <w:rStyle w:val="slostrnky"/>
        <w:sz w:val="23"/>
      </w:rPr>
      <w:instrText xml:space="preserve"> PAGE </w:instrText>
    </w:r>
    <w:r>
      <w:rPr>
        <w:rStyle w:val="slostrnky"/>
        <w:sz w:val="23"/>
      </w:rPr>
      <w:fldChar w:fldCharType="separate"/>
    </w:r>
    <w:r w:rsidR="00F81D1B">
      <w:rPr>
        <w:rStyle w:val="slostrnky"/>
        <w:noProof/>
        <w:sz w:val="23"/>
      </w:rPr>
      <w:t>1</w:t>
    </w:r>
    <w:r>
      <w:rPr>
        <w:rStyle w:val="slostrnky"/>
        <w:sz w:val="23"/>
      </w:rPr>
      <w:fldChar w:fldCharType="end"/>
    </w:r>
    <w:r>
      <w:rPr>
        <w:rStyle w:val="slostrnky"/>
        <w:sz w:val="23"/>
      </w:rPr>
      <w:t>/1</w:t>
    </w:r>
  </w:p>
  <w:p w:rsidR="004124DC" w:rsidRDefault="00F81D1B">
    <w:pPr>
      <w:pStyle w:val="Zpat"/>
      <w:rPr>
        <w:sz w:val="2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F7F" w:rsidRDefault="004E4F7F" w:rsidP="004E4F7F">
      <w:r>
        <w:separator/>
      </w:r>
    </w:p>
  </w:footnote>
  <w:footnote w:type="continuationSeparator" w:id="0">
    <w:p w:rsidR="004E4F7F" w:rsidRDefault="004E4F7F" w:rsidP="004E4F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0C5" w:rsidRDefault="004E4F7F" w:rsidP="008779F0">
    <w:pPr>
      <w:pStyle w:val="Nzev"/>
      <w:jc w:val="right"/>
      <w:rPr>
        <w:b w:val="0"/>
        <w:bCs w:val="0"/>
        <w:sz w:val="20"/>
      </w:rPr>
    </w:pPr>
    <w:r>
      <w:rPr>
        <w:b w:val="0"/>
        <w:bCs w:val="0"/>
        <w:sz w:val="20"/>
      </w:rPr>
      <w:t>Příloha č. 6 Technické podmínky</w:t>
    </w:r>
  </w:p>
  <w:p w:rsidR="009F60C5" w:rsidRDefault="00F81D1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67BEF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>
    <w:nsid w:val="4BFF2C67"/>
    <w:multiLevelType w:val="hybridMultilevel"/>
    <w:tmpl w:val="413277A8"/>
    <w:lvl w:ilvl="0" w:tplc="0000000B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B1E"/>
    <w:rsid w:val="000B5A0C"/>
    <w:rsid w:val="00136759"/>
    <w:rsid w:val="001E1727"/>
    <w:rsid w:val="004E4F7F"/>
    <w:rsid w:val="006634A3"/>
    <w:rsid w:val="00896B1E"/>
    <w:rsid w:val="008D1A8D"/>
    <w:rsid w:val="00A20827"/>
    <w:rsid w:val="00D403EF"/>
    <w:rsid w:val="00F81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6B1E"/>
    <w:p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24"/>
      <w:szCs w:val="20"/>
      <w:lang w:eastAsia="cs-CZ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qFormat/>
    <w:rsid w:val="00896B1E"/>
    <w:pPr>
      <w:keepNext/>
      <w:numPr>
        <w:numId w:val="1"/>
      </w:numPr>
      <w:jc w:val="center"/>
      <w:textAlignment w:val="auto"/>
      <w:outlineLvl w:val="0"/>
    </w:pPr>
    <w:rPr>
      <w:rFonts w:eastAsia="Arial Unicode MS"/>
      <w:b/>
      <w:bCs/>
      <w:sz w:val="28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,2"/>
    <w:basedOn w:val="Normln"/>
    <w:next w:val="Normln"/>
    <w:link w:val="Nadpis2Char"/>
    <w:qFormat/>
    <w:rsid w:val="00896B1E"/>
    <w:pPr>
      <w:keepNext/>
      <w:numPr>
        <w:ilvl w:val="1"/>
        <w:numId w:val="1"/>
      </w:numPr>
      <w:spacing w:after="240"/>
      <w:jc w:val="center"/>
      <w:textAlignment w:val="auto"/>
      <w:outlineLvl w:val="1"/>
    </w:pPr>
    <w:rPr>
      <w:rFonts w:eastAsia="Arial Unicode MS"/>
      <w:b/>
      <w:bCs/>
      <w:sz w:val="28"/>
    </w:rPr>
  </w:style>
  <w:style w:type="paragraph" w:styleId="Nadpis3">
    <w:name w:val="heading 3"/>
    <w:aliases w:val="Martin 2"/>
    <w:basedOn w:val="Normln"/>
    <w:next w:val="Normln"/>
    <w:link w:val="Nadpis3Char"/>
    <w:qFormat/>
    <w:rsid w:val="00896B1E"/>
    <w:pPr>
      <w:keepNext/>
      <w:numPr>
        <w:ilvl w:val="2"/>
        <w:numId w:val="1"/>
      </w:numPr>
      <w:tabs>
        <w:tab w:val="left" w:pos="425"/>
      </w:tabs>
      <w:spacing w:after="120"/>
      <w:textAlignment w:val="auto"/>
      <w:outlineLvl w:val="2"/>
    </w:pPr>
    <w:rPr>
      <w:rFonts w:eastAsia="Arial Unicode MS"/>
      <w:bCs/>
    </w:rPr>
  </w:style>
  <w:style w:type="paragraph" w:styleId="Nadpis4">
    <w:name w:val="heading 4"/>
    <w:aliases w:val="Titul2,ABB..."/>
    <w:basedOn w:val="Normln"/>
    <w:next w:val="Normln"/>
    <w:link w:val="Nadpis4Char"/>
    <w:qFormat/>
    <w:rsid w:val="00896B1E"/>
    <w:pPr>
      <w:keepNext/>
      <w:numPr>
        <w:ilvl w:val="3"/>
        <w:numId w:val="1"/>
      </w:numPr>
      <w:jc w:val="center"/>
      <w:textAlignment w:val="auto"/>
      <w:outlineLvl w:val="3"/>
    </w:pPr>
    <w:rPr>
      <w:rFonts w:eastAsia="Arial Unicode MS"/>
      <w:b/>
      <w:bCs/>
    </w:rPr>
  </w:style>
  <w:style w:type="paragraph" w:styleId="Nadpis5">
    <w:name w:val="heading 5"/>
    <w:basedOn w:val="Normln"/>
    <w:next w:val="Normln"/>
    <w:link w:val="Nadpis5Char"/>
    <w:qFormat/>
    <w:rsid w:val="00896B1E"/>
    <w:pPr>
      <w:keepNext/>
      <w:numPr>
        <w:ilvl w:val="4"/>
        <w:numId w:val="1"/>
      </w:numPr>
      <w:jc w:val="center"/>
      <w:outlineLvl w:val="4"/>
    </w:pPr>
    <w:rPr>
      <w:b/>
      <w:bCs/>
      <w:sz w:val="32"/>
    </w:rPr>
  </w:style>
  <w:style w:type="paragraph" w:styleId="Nadpis6">
    <w:name w:val="heading 6"/>
    <w:aliases w:val=" nein"/>
    <w:basedOn w:val="Normln"/>
    <w:next w:val="Normln"/>
    <w:link w:val="Nadpis6Char"/>
    <w:qFormat/>
    <w:rsid w:val="00896B1E"/>
    <w:pPr>
      <w:keepNext/>
      <w:numPr>
        <w:ilvl w:val="5"/>
        <w:numId w:val="1"/>
      </w:numPr>
      <w:spacing w:before="240"/>
      <w:jc w:val="center"/>
      <w:outlineLvl w:val="5"/>
    </w:pPr>
    <w:rPr>
      <w:sz w:val="28"/>
      <w:u w:val="single"/>
    </w:rPr>
  </w:style>
  <w:style w:type="paragraph" w:styleId="Nadpis7">
    <w:name w:val="heading 7"/>
    <w:basedOn w:val="Normln"/>
    <w:next w:val="Normln"/>
    <w:link w:val="Nadpis7Char"/>
    <w:qFormat/>
    <w:rsid w:val="00896B1E"/>
    <w:pPr>
      <w:keepNext/>
      <w:numPr>
        <w:ilvl w:val="6"/>
        <w:numId w:val="1"/>
      </w:numPr>
      <w:spacing w:before="240"/>
      <w:jc w:val="center"/>
      <w:outlineLvl w:val="6"/>
    </w:pPr>
    <w:rPr>
      <w:b/>
      <w:bCs/>
      <w:sz w:val="28"/>
      <w:u w:val="single"/>
    </w:rPr>
  </w:style>
  <w:style w:type="paragraph" w:styleId="Nadpis8">
    <w:name w:val="heading 8"/>
    <w:basedOn w:val="Normln"/>
    <w:next w:val="Normln"/>
    <w:link w:val="Nadpis8Char"/>
    <w:qFormat/>
    <w:rsid w:val="00896B1E"/>
    <w:pPr>
      <w:numPr>
        <w:ilvl w:val="7"/>
        <w:numId w:val="1"/>
      </w:numPr>
      <w:overflowPunct/>
      <w:autoSpaceDE/>
      <w:autoSpaceDN/>
      <w:adjustRightInd/>
      <w:spacing w:before="240" w:after="60"/>
      <w:jc w:val="both"/>
      <w:textAlignment w:val="auto"/>
      <w:outlineLvl w:val="7"/>
    </w:pPr>
    <w:rPr>
      <w:rFonts w:ascii="Arial" w:hAnsi="Arial"/>
      <w:i/>
      <w:sz w:val="20"/>
      <w:lang w:eastAsia="en-US"/>
    </w:rPr>
  </w:style>
  <w:style w:type="paragraph" w:styleId="Nadpis9">
    <w:name w:val="heading 9"/>
    <w:basedOn w:val="Normln"/>
    <w:next w:val="Normln"/>
    <w:link w:val="Nadpis9Char"/>
    <w:qFormat/>
    <w:rsid w:val="00896B1E"/>
    <w:pPr>
      <w:numPr>
        <w:ilvl w:val="8"/>
        <w:numId w:val="1"/>
      </w:numPr>
      <w:overflowPunct/>
      <w:autoSpaceDE/>
      <w:autoSpaceDN/>
      <w:adjustRightInd/>
      <w:spacing w:before="240" w:after="60"/>
      <w:jc w:val="both"/>
      <w:textAlignment w:val="auto"/>
      <w:outlineLvl w:val="8"/>
    </w:pPr>
    <w:rPr>
      <w:rFonts w:ascii="Arial" w:hAnsi="Arial"/>
      <w:b/>
      <w:i/>
      <w:sz w:val="18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rsid w:val="00896B1E"/>
    <w:rPr>
      <w:rFonts w:eastAsia="Arial Unicode MS" w:cs="Times New Roman"/>
      <w:b/>
      <w:bCs/>
      <w:sz w:val="28"/>
      <w:szCs w:val="20"/>
      <w:lang w:eastAsia="cs-CZ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rsid w:val="00896B1E"/>
    <w:rPr>
      <w:rFonts w:eastAsia="Arial Unicode MS" w:cs="Times New Roman"/>
      <w:b/>
      <w:bCs/>
      <w:sz w:val="28"/>
      <w:szCs w:val="20"/>
      <w:lang w:eastAsia="cs-CZ"/>
    </w:rPr>
  </w:style>
  <w:style w:type="character" w:customStyle="1" w:styleId="Nadpis3Char">
    <w:name w:val="Nadpis 3 Char"/>
    <w:aliases w:val="Martin 2 Char"/>
    <w:basedOn w:val="Standardnpsmoodstavce"/>
    <w:link w:val="Nadpis3"/>
    <w:rsid w:val="00896B1E"/>
    <w:rPr>
      <w:rFonts w:eastAsia="Arial Unicode MS" w:cs="Times New Roman"/>
      <w:bCs/>
      <w:sz w:val="24"/>
      <w:szCs w:val="20"/>
      <w:lang w:eastAsia="cs-CZ"/>
    </w:rPr>
  </w:style>
  <w:style w:type="character" w:customStyle="1" w:styleId="Nadpis4Char">
    <w:name w:val="Nadpis 4 Char"/>
    <w:aliases w:val="Titul2 Char,ABB... Char"/>
    <w:basedOn w:val="Standardnpsmoodstavce"/>
    <w:link w:val="Nadpis4"/>
    <w:rsid w:val="00896B1E"/>
    <w:rPr>
      <w:rFonts w:eastAsia="Arial Unicode MS" w:cs="Times New Roman"/>
      <w:b/>
      <w:bCs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896B1E"/>
    <w:rPr>
      <w:rFonts w:eastAsia="Times New Roman" w:cs="Times New Roman"/>
      <w:b/>
      <w:bCs/>
      <w:sz w:val="32"/>
      <w:szCs w:val="20"/>
      <w:lang w:eastAsia="cs-CZ"/>
    </w:rPr>
  </w:style>
  <w:style w:type="character" w:customStyle="1" w:styleId="Nadpis6Char">
    <w:name w:val="Nadpis 6 Char"/>
    <w:aliases w:val=" nein Char"/>
    <w:basedOn w:val="Standardnpsmoodstavce"/>
    <w:link w:val="Nadpis6"/>
    <w:rsid w:val="00896B1E"/>
    <w:rPr>
      <w:rFonts w:eastAsia="Times New Roman" w:cs="Times New Roman"/>
      <w:sz w:val="28"/>
      <w:szCs w:val="20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896B1E"/>
    <w:rPr>
      <w:rFonts w:eastAsia="Times New Roman" w:cs="Times New Roman"/>
      <w:b/>
      <w:bCs/>
      <w:sz w:val="28"/>
      <w:szCs w:val="20"/>
      <w:u w:val="single"/>
      <w:lang w:eastAsia="cs-CZ"/>
    </w:rPr>
  </w:style>
  <w:style w:type="character" w:customStyle="1" w:styleId="Nadpis8Char">
    <w:name w:val="Nadpis 8 Char"/>
    <w:basedOn w:val="Standardnpsmoodstavce"/>
    <w:link w:val="Nadpis8"/>
    <w:rsid w:val="00896B1E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896B1E"/>
    <w:rPr>
      <w:rFonts w:ascii="Arial" w:eastAsia="Times New Roman" w:hAnsi="Arial" w:cs="Times New Roman"/>
      <w:b/>
      <w:i/>
      <w:sz w:val="18"/>
      <w:szCs w:val="20"/>
    </w:rPr>
  </w:style>
  <w:style w:type="paragraph" w:styleId="Nzev">
    <w:name w:val="Title"/>
    <w:basedOn w:val="Normln"/>
    <w:link w:val="NzevChar"/>
    <w:qFormat/>
    <w:rsid w:val="00896B1E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NzevChar">
    <w:name w:val="Název Char"/>
    <w:basedOn w:val="Standardnpsmoodstavce"/>
    <w:link w:val="Nzev"/>
    <w:rsid w:val="00896B1E"/>
    <w:rPr>
      <w:rFonts w:eastAsia="Times New Roman" w:cs="Times New Roman"/>
      <w:b/>
      <w:bCs/>
      <w:sz w:val="28"/>
      <w:szCs w:val="24"/>
      <w:lang w:eastAsia="cs-CZ"/>
    </w:rPr>
  </w:style>
  <w:style w:type="paragraph" w:styleId="Zhlav">
    <w:name w:val="header"/>
    <w:basedOn w:val="Normln"/>
    <w:link w:val="ZhlavChar"/>
    <w:semiHidden/>
    <w:rsid w:val="00896B1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896B1E"/>
    <w:rPr>
      <w:rFonts w:eastAsia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rsid w:val="00896B1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96B1E"/>
    <w:rPr>
      <w:rFonts w:eastAsia="Times New Roman" w:cs="Times New Roman"/>
      <w:sz w:val="24"/>
      <w:szCs w:val="20"/>
      <w:lang w:eastAsia="cs-CZ"/>
    </w:rPr>
  </w:style>
  <w:style w:type="character" w:styleId="slostrnky">
    <w:name w:val="page number"/>
    <w:basedOn w:val="Standardnpsmoodstavce"/>
    <w:semiHidden/>
    <w:rsid w:val="00896B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6B1E"/>
    <w:p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24"/>
      <w:szCs w:val="20"/>
      <w:lang w:eastAsia="cs-CZ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qFormat/>
    <w:rsid w:val="00896B1E"/>
    <w:pPr>
      <w:keepNext/>
      <w:numPr>
        <w:numId w:val="1"/>
      </w:numPr>
      <w:jc w:val="center"/>
      <w:textAlignment w:val="auto"/>
      <w:outlineLvl w:val="0"/>
    </w:pPr>
    <w:rPr>
      <w:rFonts w:eastAsia="Arial Unicode MS"/>
      <w:b/>
      <w:bCs/>
      <w:sz w:val="28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,2"/>
    <w:basedOn w:val="Normln"/>
    <w:next w:val="Normln"/>
    <w:link w:val="Nadpis2Char"/>
    <w:qFormat/>
    <w:rsid w:val="00896B1E"/>
    <w:pPr>
      <w:keepNext/>
      <w:numPr>
        <w:ilvl w:val="1"/>
        <w:numId w:val="1"/>
      </w:numPr>
      <w:spacing w:after="240"/>
      <w:jc w:val="center"/>
      <w:textAlignment w:val="auto"/>
      <w:outlineLvl w:val="1"/>
    </w:pPr>
    <w:rPr>
      <w:rFonts w:eastAsia="Arial Unicode MS"/>
      <w:b/>
      <w:bCs/>
      <w:sz w:val="28"/>
    </w:rPr>
  </w:style>
  <w:style w:type="paragraph" w:styleId="Nadpis3">
    <w:name w:val="heading 3"/>
    <w:aliases w:val="Martin 2"/>
    <w:basedOn w:val="Normln"/>
    <w:next w:val="Normln"/>
    <w:link w:val="Nadpis3Char"/>
    <w:qFormat/>
    <w:rsid w:val="00896B1E"/>
    <w:pPr>
      <w:keepNext/>
      <w:numPr>
        <w:ilvl w:val="2"/>
        <w:numId w:val="1"/>
      </w:numPr>
      <w:tabs>
        <w:tab w:val="left" w:pos="425"/>
      </w:tabs>
      <w:spacing w:after="120"/>
      <w:textAlignment w:val="auto"/>
      <w:outlineLvl w:val="2"/>
    </w:pPr>
    <w:rPr>
      <w:rFonts w:eastAsia="Arial Unicode MS"/>
      <w:bCs/>
    </w:rPr>
  </w:style>
  <w:style w:type="paragraph" w:styleId="Nadpis4">
    <w:name w:val="heading 4"/>
    <w:aliases w:val="Titul2,ABB..."/>
    <w:basedOn w:val="Normln"/>
    <w:next w:val="Normln"/>
    <w:link w:val="Nadpis4Char"/>
    <w:qFormat/>
    <w:rsid w:val="00896B1E"/>
    <w:pPr>
      <w:keepNext/>
      <w:numPr>
        <w:ilvl w:val="3"/>
        <w:numId w:val="1"/>
      </w:numPr>
      <w:jc w:val="center"/>
      <w:textAlignment w:val="auto"/>
      <w:outlineLvl w:val="3"/>
    </w:pPr>
    <w:rPr>
      <w:rFonts w:eastAsia="Arial Unicode MS"/>
      <w:b/>
      <w:bCs/>
    </w:rPr>
  </w:style>
  <w:style w:type="paragraph" w:styleId="Nadpis5">
    <w:name w:val="heading 5"/>
    <w:basedOn w:val="Normln"/>
    <w:next w:val="Normln"/>
    <w:link w:val="Nadpis5Char"/>
    <w:qFormat/>
    <w:rsid w:val="00896B1E"/>
    <w:pPr>
      <w:keepNext/>
      <w:numPr>
        <w:ilvl w:val="4"/>
        <w:numId w:val="1"/>
      </w:numPr>
      <w:jc w:val="center"/>
      <w:outlineLvl w:val="4"/>
    </w:pPr>
    <w:rPr>
      <w:b/>
      <w:bCs/>
      <w:sz w:val="32"/>
    </w:rPr>
  </w:style>
  <w:style w:type="paragraph" w:styleId="Nadpis6">
    <w:name w:val="heading 6"/>
    <w:aliases w:val=" nein"/>
    <w:basedOn w:val="Normln"/>
    <w:next w:val="Normln"/>
    <w:link w:val="Nadpis6Char"/>
    <w:qFormat/>
    <w:rsid w:val="00896B1E"/>
    <w:pPr>
      <w:keepNext/>
      <w:numPr>
        <w:ilvl w:val="5"/>
        <w:numId w:val="1"/>
      </w:numPr>
      <w:spacing w:before="240"/>
      <w:jc w:val="center"/>
      <w:outlineLvl w:val="5"/>
    </w:pPr>
    <w:rPr>
      <w:sz w:val="28"/>
      <w:u w:val="single"/>
    </w:rPr>
  </w:style>
  <w:style w:type="paragraph" w:styleId="Nadpis7">
    <w:name w:val="heading 7"/>
    <w:basedOn w:val="Normln"/>
    <w:next w:val="Normln"/>
    <w:link w:val="Nadpis7Char"/>
    <w:qFormat/>
    <w:rsid w:val="00896B1E"/>
    <w:pPr>
      <w:keepNext/>
      <w:numPr>
        <w:ilvl w:val="6"/>
        <w:numId w:val="1"/>
      </w:numPr>
      <w:spacing w:before="240"/>
      <w:jc w:val="center"/>
      <w:outlineLvl w:val="6"/>
    </w:pPr>
    <w:rPr>
      <w:b/>
      <w:bCs/>
      <w:sz w:val="28"/>
      <w:u w:val="single"/>
    </w:rPr>
  </w:style>
  <w:style w:type="paragraph" w:styleId="Nadpis8">
    <w:name w:val="heading 8"/>
    <w:basedOn w:val="Normln"/>
    <w:next w:val="Normln"/>
    <w:link w:val="Nadpis8Char"/>
    <w:qFormat/>
    <w:rsid w:val="00896B1E"/>
    <w:pPr>
      <w:numPr>
        <w:ilvl w:val="7"/>
        <w:numId w:val="1"/>
      </w:numPr>
      <w:overflowPunct/>
      <w:autoSpaceDE/>
      <w:autoSpaceDN/>
      <w:adjustRightInd/>
      <w:spacing w:before="240" w:after="60"/>
      <w:jc w:val="both"/>
      <w:textAlignment w:val="auto"/>
      <w:outlineLvl w:val="7"/>
    </w:pPr>
    <w:rPr>
      <w:rFonts w:ascii="Arial" w:hAnsi="Arial"/>
      <w:i/>
      <w:sz w:val="20"/>
      <w:lang w:eastAsia="en-US"/>
    </w:rPr>
  </w:style>
  <w:style w:type="paragraph" w:styleId="Nadpis9">
    <w:name w:val="heading 9"/>
    <w:basedOn w:val="Normln"/>
    <w:next w:val="Normln"/>
    <w:link w:val="Nadpis9Char"/>
    <w:qFormat/>
    <w:rsid w:val="00896B1E"/>
    <w:pPr>
      <w:numPr>
        <w:ilvl w:val="8"/>
        <w:numId w:val="1"/>
      </w:numPr>
      <w:overflowPunct/>
      <w:autoSpaceDE/>
      <w:autoSpaceDN/>
      <w:adjustRightInd/>
      <w:spacing w:before="240" w:after="60"/>
      <w:jc w:val="both"/>
      <w:textAlignment w:val="auto"/>
      <w:outlineLvl w:val="8"/>
    </w:pPr>
    <w:rPr>
      <w:rFonts w:ascii="Arial" w:hAnsi="Arial"/>
      <w:b/>
      <w:i/>
      <w:sz w:val="18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rsid w:val="00896B1E"/>
    <w:rPr>
      <w:rFonts w:eastAsia="Arial Unicode MS" w:cs="Times New Roman"/>
      <w:b/>
      <w:bCs/>
      <w:sz w:val="28"/>
      <w:szCs w:val="20"/>
      <w:lang w:eastAsia="cs-CZ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rsid w:val="00896B1E"/>
    <w:rPr>
      <w:rFonts w:eastAsia="Arial Unicode MS" w:cs="Times New Roman"/>
      <w:b/>
      <w:bCs/>
      <w:sz w:val="28"/>
      <w:szCs w:val="20"/>
      <w:lang w:eastAsia="cs-CZ"/>
    </w:rPr>
  </w:style>
  <w:style w:type="character" w:customStyle="1" w:styleId="Nadpis3Char">
    <w:name w:val="Nadpis 3 Char"/>
    <w:aliases w:val="Martin 2 Char"/>
    <w:basedOn w:val="Standardnpsmoodstavce"/>
    <w:link w:val="Nadpis3"/>
    <w:rsid w:val="00896B1E"/>
    <w:rPr>
      <w:rFonts w:eastAsia="Arial Unicode MS" w:cs="Times New Roman"/>
      <w:bCs/>
      <w:sz w:val="24"/>
      <w:szCs w:val="20"/>
      <w:lang w:eastAsia="cs-CZ"/>
    </w:rPr>
  </w:style>
  <w:style w:type="character" w:customStyle="1" w:styleId="Nadpis4Char">
    <w:name w:val="Nadpis 4 Char"/>
    <w:aliases w:val="Titul2 Char,ABB... Char"/>
    <w:basedOn w:val="Standardnpsmoodstavce"/>
    <w:link w:val="Nadpis4"/>
    <w:rsid w:val="00896B1E"/>
    <w:rPr>
      <w:rFonts w:eastAsia="Arial Unicode MS" w:cs="Times New Roman"/>
      <w:b/>
      <w:bCs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896B1E"/>
    <w:rPr>
      <w:rFonts w:eastAsia="Times New Roman" w:cs="Times New Roman"/>
      <w:b/>
      <w:bCs/>
      <w:sz w:val="32"/>
      <w:szCs w:val="20"/>
      <w:lang w:eastAsia="cs-CZ"/>
    </w:rPr>
  </w:style>
  <w:style w:type="character" w:customStyle="1" w:styleId="Nadpis6Char">
    <w:name w:val="Nadpis 6 Char"/>
    <w:aliases w:val=" nein Char"/>
    <w:basedOn w:val="Standardnpsmoodstavce"/>
    <w:link w:val="Nadpis6"/>
    <w:rsid w:val="00896B1E"/>
    <w:rPr>
      <w:rFonts w:eastAsia="Times New Roman" w:cs="Times New Roman"/>
      <w:sz w:val="28"/>
      <w:szCs w:val="20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896B1E"/>
    <w:rPr>
      <w:rFonts w:eastAsia="Times New Roman" w:cs="Times New Roman"/>
      <w:b/>
      <w:bCs/>
      <w:sz w:val="28"/>
      <w:szCs w:val="20"/>
      <w:u w:val="single"/>
      <w:lang w:eastAsia="cs-CZ"/>
    </w:rPr>
  </w:style>
  <w:style w:type="character" w:customStyle="1" w:styleId="Nadpis8Char">
    <w:name w:val="Nadpis 8 Char"/>
    <w:basedOn w:val="Standardnpsmoodstavce"/>
    <w:link w:val="Nadpis8"/>
    <w:rsid w:val="00896B1E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896B1E"/>
    <w:rPr>
      <w:rFonts w:ascii="Arial" w:eastAsia="Times New Roman" w:hAnsi="Arial" w:cs="Times New Roman"/>
      <w:b/>
      <w:i/>
      <w:sz w:val="18"/>
      <w:szCs w:val="20"/>
    </w:rPr>
  </w:style>
  <w:style w:type="paragraph" w:styleId="Nzev">
    <w:name w:val="Title"/>
    <w:basedOn w:val="Normln"/>
    <w:link w:val="NzevChar"/>
    <w:qFormat/>
    <w:rsid w:val="00896B1E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NzevChar">
    <w:name w:val="Název Char"/>
    <w:basedOn w:val="Standardnpsmoodstavce"/>
    <w:link w:val="Nzev"/>
    <w:rsid w:val="00896B1E"/>
    <w:rPr>
      <w:rFonts w:eastAsia="Times New Roman" w:cs="Times New Roman"/>
      <w:b/>
      <w:bCs/>
      <w:sz w:val="28"/>
      <w:szCs w:val="24"/>
      <w:lang w:eastAsia="cs-CZ"/>
    </w:rPr>
  </w:style>
  <w:style w:type="paragraph" w:styleId="Zhlav">
    <w:name w:val="header"/>
    <w:basedOn w:val="Normln"/>
    <w:link w:val="ZhlavChar"/>
    <w:semiHidden/>
    <w:rsid w:val="00896B1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896B1E"/>
    <w:rPr>
      <w:rFonts w:eastAsia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rsid w:val="00896B1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96B1E"/>
    <w:rPr>
      <w:rFonts w:eastAsia="Times New Roman" w:cs="Times New Roman"/>
      <w:sz w:val="24"/>
      <w:szCs w:val="20"/>
      <w:lang w:eastAsia="cs-CZ"/>
    </w:rPr>
  </w:style>
  <w:style w:type="character" w:styleId="slostrnky">
    <w:name w:val="page number"/>
    <w:basedOn w:val="Standardnpsmoodstavce"/>
    <w:semiHidden/>
    <w:rsid w:val="00896B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149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Třeboň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Jáchim</dc:creator>
  <cp:lastModifiedBy>Milan Jáchim</cp:lastModifiedBy>
  <cp:revision>6</cp:revision>
  <dcterms:created xsi:type="dcterms:W3CDTF">2014-06-17T07:14:00Z</dcterms:created>
  <dcterms:modified xsi:type="dcterms:W3CDTF">2014-06-27T08:41:00Z</dcterms:modified>
</cp:coreProperties>
</file>